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780A7E79" w:rsidR="00C4597B" w:rsidRPr="00BB585F" w:rsidRDefault="00F5786C" w:rsidP="00950781">
      <w:pPr>
        <w:jc w:val="right"/>
        <w:rPr>
          <w:rFonts w:ascii="Aptos" w:hAnsi="Aptos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>Zał</w:t>
      </w:r>
      <w:r w:rsidR="001A5DE7" w:rsidRPr="00BB585F">
        <w:rPr>
          <w:rFonts w:ascii="Aptos" w:hAnsi="Aptos" w:cs="Arial"/>
          <w:noProof/>
          <w:lang w:eastAsia="pl-PL"/>
        </w:rPr>
        <w:t>ą</w:t>
      </w:r>
      <w:r w:rsidRPr="00BB585F">
        <w:rPr>
          <w:rFonts w:ascii="Aptos" w:hAnsi="Aptos" w:cs="Arial"/>
          <w:noProof/>
          <w:lang w:eastAsia="pl-PL"/>
        </w:rPr>
        <w:t xml:space="preserve">cznik nr </w:t>
      </w:r>
      <w:r w:rsidR="002345ED" w:rsidRPr="00BB585F">
        <w:rPr>
          <w:rFonts w:ascii="Aptos" w:hAnsi="Aptos" w:cs="Arial"/>
          <w:noProof/>
          <w:lang w:eastAsia="pl-PL"/>
        </w:rPr>
        <w:t>2</w:t>
      </w:r>
      <w:r w:rsidRPr="00BB585F">
        <w:rPr>
          <w:rFonts w:ascii="Aptos" w:hAnsi="Aptos" w:cs="Arial"/>
          <w:noProof/>
          <w:lang w:eastAsia="pl-PL"/>
        </w:rPr>
        <w:t xml:space="preserve"> do Zapytanie ofertowego nr </w:t>
      </w:r>
      <w:r w:rsidR="0091468C">
        <w:rPr>
          <w:rFonts w:ascii="Aptos" w:hAnsi="Aptos" w:cs="Arial"/>
          <w:noProof/>
          <w:lang w:eastAsia="pl-PL"/>
        </w:rPr>
        <w:t>8.1.</w:t>
      </w:r>
      <w:r w:rsidRPr="00BB585F">
        <w:rPr>
          <w:rFonts w:ascii="Aptos" w:hAnsi="Aptos" w:cs="Arial"/>
          <w:noProof/>
          <w:lang w:eastAsia="pl-PL"/>
        </w:rPr>
        <w:t>/202</w:t>
      </w:r>
      <w:r w:rsidR="00D57C0F" w:rsidRPr="00BB585F">
        <w:rPr>
          <w:rFonts w:ascii="Aptos" w:hAnsi="Aptos" w:cs="Arial"/>
          <w:noProof/>
          <w:lang w:eastAsia="pl-PL"/>
        </w:rPr>
        <w:t>5</w:t>
      </w:r>
    </w:p>
    <w:p w14:paraId="405A8EAA" w14:textId="22596A77" w:rsidR="00C4597B" w:rsidRPr="00BB585F" w:rsidRDefault="00DD7DD5">
      <w:pPr>
        <w:rPr>
          <w:rFonts w:ascii="Aptos" w:hAnsi="Aptos" w:cs="Arial"/>
          <w:b/>
          <w:noProof/>
          <w:lang w:eastAsia="pl-PL"/>
        </w:rPr>
      </w:pP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</w:r>
      <w:r w:rsidRPr="00BB585F">
        <w:rPr>
          <w:rFonts w:ascii="Aptos" w:hAnsi="Aptos" w:cs="Arial"/>
          <w:noProof/>
          <w:lang w:eastAsia="pl-PL"/>
        </w:rPr>
        <w:tab/>
        <w:t xml:space="preserve">           </w:t>
      </w:r>
      <w:r w:rsidR="00C63C32" w:rsidRPr="00BB585F">
        <w:rPr>
          <w:rFonts w:ascii="Aptos" w:hAnsi="Aptos" w:cs="Arial"/>
          <w:noProof/>
          <w:lang w:eastAsia="pl-PL"/>
        </w:rPr>
        <w:t xml:space="preserve"> </w:t>
      </w:r>
      <w:r w:rsidRPr="00BB585F">
        <w:rPr>
          <w:rFonts w:ascii="Aptos" w:hAnsi="Aptos" w:cs="Arial"/>
          <w:noProof/>
          <w:lang w:eastAsia="pl-PL"/>
        </w:rPr>
        <w:t xml:space="preserve">     </w:t>
      </w:r>
    </w:p>
    <w:p w14:paraId="4D9A1E57" w14:textId="05D32ADE" w:rsidR="00F37B46" w:rsidRPr="00BB585F" w:rsidRDefault="007D264C" w:rsidP="001A5DE7">
      <w:pPr>
        <w:spacing w:after="0" w:line="240" w:lineRule="auto"/>
        <w:rPr>
          <w:rFonts w:ascii="Aptos" w:hAnsi="Aptos" w:cs="Arial"/>
        </w:rPr>
      </w:pPr>
      <w:r w:rsidRPr="00BB585F">
        <w:rPr>
          <w:rFonts w:ascii="Aptos" w:hAnsi="Aptos" w:cs="Arial"/>
          <w:noProof/>
          <w:lang w:eastAsia="pl-PL"/>
        </w:rPr>
        <w:t xml:space="preserve">                                                           </w:t>
      </w:r>
      <w:r w:rsidR="001A5DE7" w:rsidRPr="00BB585F">
        <w:rPr>
          <w:rFonts w:ascii="Aptos" w:hAnsi="Aptos" w:cs="Arial"/>
          <w:noProof/>
          <w:lang w:eastAsia="pl-PL"/>
        </w:rPr>
        <w:t xml:space="preserve">     </w:t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D6576E" w:rsidRPr="00BB585F">
        <w:rPr>
          <w:rFonts w:ascii="Aptos" w:hAnsi="Aptos" w:cs="Arial"/>
          <w:noProof/>
          <w:lang w:eastAsia="pl-PL"/>
        </w:rPr>
        <w:tab/>
      </w:r>
      <w:r w:rsidR="001A5DE7" w:rsidRPr="00BB585F">
        <w:rPr>
          <w:rFonts w:ascii="Aptos" w:hAnsi="Aptos" w:cs="Arial"/>
          <w:noProof/>
          <w:lang w:eastAsia="pl-PL"/>
        </w:rPr>
        <w:t>……</w:t>
      </w:r>
      <w:bookmarkStart w:id="0" w:name="_Hlk26969222"/>
      <w:r w:rsidR="001A5DE7" w:rsidRPr="00BB585F">
        <w:rPr>
          <w:rFonts w:ascii="Aptos" w:hAnsi="Aptos" w:cs="Arial"/>
          <w:noProof/>
          <w:lang w:eastAsia="pl-PL"/>
        </w:rPr>
        <w:t>…</w:t>
      </w:r>
      <w:r w:rsidR="002030B1" w:rsidRPr="00BB585F">
        <w:rPr>
          <w:rFonts w:ascii="Aptos" w:hAnsi="Aptos" w:cs="Arial"/>
          <w:noProof/>
          <w:lang w:eastAsia="pl-PL"/>
        </w:rPr>
        <w:t>……....</w:t>
      </w:r>
      <w:r w:rsidR="00F37B46" w:rsidRPr="00BB585F">
        <w:rPr>
          <w:rFonts w:ascii="Aptos" w:hAnsi="Aptos" w:cs="Arial"/>
        </w:rPr>
        <w:t>…………………..</w:t>
      </w:r>
    </w:p>
    <w:p w14:paraId="2C8ADC54" w14:textId="1A5785E3" w:rsidR="00F37B46" w:rsidRPr="00BB585F" w:rsidRDefault="00F37B46" w:rsidP="00F37B46">
      <w:pPr>
        <w:spacing w:after="0" w:line="240" w:lineRule="auto"/>
        <w:rPr>
          <w:rFonts w:ascii="Aptos" w:hAnsi="Aptos" w:cs="Arial"/>
        </w:rPr>
      </w:pP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</w:r>
      <w:r w:rsidRPr="00BB585F">
        <w:rPr>
          <w:rFonts w:ascii="Aptos" w:hAnsi="Aptos" w:cs="Arial"/>
        </w:rPr>
        <w:tab/>
        <w:t xml:space="preserve">           </w:t>
      </w:r>
      <w:r w:rsidR="002030B1" w:rsidRPr="00BB585F">
        <w:rPr>
          <w:rFonts w:ascii="Aptos" w:hAnsi="Aptos" w:cs="Arial"/>
        </w:rPr>
        <w:t xml:space="preserve">     </w:t>
      </w:r>
      <w:r w:rsidRPr="00BB585F">
        <w:rPr>
          <w:rFonts w:ascii="Aptos" w:hAnsi="Aptos" w:cs="Arial"/>
        </w:rPr>
        <w:t xml:space="preserve">  (miejscowość, data) </w:t>
      </w:r>
    </w:p>
    <w:p w14:paraId="66334B7E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bookmarkEnd w:id="0"/>
    <w:p w14:paraId="58E41DD4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42592DED" w14:textId="77777777" w:rsidR="00EF785E" w:rsidRPr="00BB585F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7243A3C1" w14:textId="77777777" w:rsidR="00EF785E" w:rsidRPr="00BB585F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</w:p>
    <w:p w14:paraId="27EE07F8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  <w:r w:rsidRPr="00BB585F">
        <w:rPr>
          <w:rFonts w:ascii="Aptos" w:hAnsi="Aptos" w:cs="Arial"/>
          <w:b/>
          <w:bCs/>
        </w:rPr>
        <w:t>Oświadczenie o braku</w:t>
      </w:r>
    </w:p>
    <w:p w14:paraId="71B47B73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Arial"/>
          <w:b/>
          <w:bCs/>
        </w:rPr>
      </w:pPr>
      <w:r w:rsidRPr="00BB585F">
        <w:rPr>
          <w:rFonts w:ascii="Aptos" w:hAnsi="Aptos" w:cs="Arial"/>
          <w:b/>
          <w:bCs/>
        </w:rPr>
        <w:t>powiązań osobowych lub kapitałowych</w:t>
      </w:r>
    </w:p>
    <w:p w14:paraId="33F0DA1F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39ECAE1B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47E0094A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78D140A9" w14:textId="61C70FAE" w:rsidR="00F37B46" w:rsidRPr="00BB585F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Oświadczam, że …………………………………………………………. (nazwa i adres oferenta)</w:t>
      </w:r>
      <w:r w:rsidRPr="00BB585F">
        <w:rPr>
          <w:rFonts w:ascii="Aptos" w:hAnsi="Aptos" w:cs="Arial"/>
          <w:b/>
        </w:rPr>
        <w:t xml:space="preserve"> </w:t>
      </w:r>
      <w:r w:rsidRPr="00BB585F">
        <w:rPr>
          <w:rFonts w:ascii="Aptos" w:hAnsi="Aptos" w:cs="Arial"/>
        </w:rPr>
        <w:t xml:space="preserve"> nie jest powiązany kapitałowo lub osobowo z Zamawiającym: </w:t>
      </w:r>
      <w:r w:rsidR="004F4104" w:rsidRPr="00BB585F">
        <w:rPr>
          <w:rFonts w:ascii="Aptos" w:hAnsi="Aptos" w:cs="Arial"/>
          <w:b/>
          <w:bCs/>
        </w:rPr>
        <w:t xml:space="preserve">"RED HOUSE" </w:t>
      </w:r>
      <w:r w:rsidR="00D6576E" w:rsidRPr="00BB585F">
        <w:rPr>
          <w:rFonts w:ascii="Aptos" w:hAnsi="Aptos" w:cs="Arial"/>
          <w:b/>
          <w:bCs/>
        </w:rPr>
        <w:t xml:space="preserve">Spółka z ograniczoną odpowiedzialnością </w:t>
      </w:r>
      <w:r w:rsidRPr="00BB585F">
        <w:rPr>
          <w:rFonts w:ascii="Aptos" w:hAnsi="Aptos" w:cs="Arial"/>
        </w:rPr>
        <w:t>w szczególności poprzez:</w:t>
      </w:r>
    </w:p>
    <w:p w14:paraId="0EAA7900" w14:textId="77777777" w:rsidR="00F37B46" w:rsidRPr="00BB585F" w:rsidRDefault="00F37B46" w:rsidP="00F37B4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uczestniczenie w spółce jako wspólnik spółki cywilnej lub osobowej;</w:t>
      </w:r>
    </w:p>
    <w:p w14:paraId="6E4D86EF" w14:textId="2F3E7822" w:rsidR="00BB585F" w:rsidRPr="00BB585F" w:rsidRDefault="00E109FB" w:rsidP="006A632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posiadanie co najmniej 10% udziałów lub akcji</w:t>
      </w:r>
      <w:r w:rsidR="00BB585F" w:rsidRPr="00BB585F">
        <w:rPr>
          <w:rFonts w:ascii="Aptos" w:hAnsi="Aptos" w:cs="Arial"/>
        </w:rPr>
        <w:t>,</w:t>
      </w:r>
    </w:p>
    <w:p w14:paraId="2618E161" w14:textId="599C464C" w:rsidR="00E109FB" w:rsidRPr="00BB585F" w:rsidRDefault="00E109FB" w:rsidP="006A632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pełnieniu funkcji członka organu nadzorczego lub zarządzającego, prokurenta, pełnomocnika,</w:t>
      </w:r>
    </w:p>
    <w:p w14:paraId="4F7E50F8" w14:textId="58D2FC55" w:rsidR="00E109FB" w:rsidRPr="00BB585F" w:rsidRDefault="00BB585F" w:rsidP="007276A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Arial"/>
        </w:rPr>
      </w:pPr>
      <w:r w:rsidRPr="00BB585F">
        <w:rPr>
          <w:rFonts w:ascii="Aptos" w:hAnsi="Aptos" w:cs="Arial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E109FB" w:rsidRPr="00BB585F">
        <w:rPr>
          <w:rFonts w:ascii="Aptos" w:hAnsi="Aptos" w:cs="Arial"/>
        </w:rPr>
        <w:t>.</w:t>
      </w:r>
    </w:p>
    <w:p w14:paraId="218EB5B1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0D64B540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ptos" w:hAnsi="Aptos" w:cs="Arial"/>
        </w:rPr>
      </w:pPr>
    </w:p>
    <w:p w14:paraId="6B8A0488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ptos" w:hAnsi="Aptos" w:cs="Arial"/>
        </w:rPr>
      </w:pPr>
    </w:p>
    <w:p w14:paraId="28DCBCA9" w14:textId="7E1F22C2" w:rsidR="00F37B46" w:rsidRPr="00BB585F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ptos" w:hAnsi="Aptos" w:cs="Arial"/>
        </w:rPr>
      </w:pPr>
      <w:r w:rsidRPr="00BB585F">
        <w:rPr>
          <w:rFonts w:ascii="Aptos" w:hAnsi="Aptos" w:cs="Arial"/>
        </w:rPr>
        <w:t xml:space="preserve"> </w:t>
      </w:r>
      <w:r w:rsidR="00F37B46" w:rsidRPr="00BB585F">
        <w:rPr>
          <w:rFonts w:ascii="Aptos" w:hAnsi="Aptos" w:cs="Arial"/>
        </w:rPr>
        <w:t>............................................................</w:t>
      </w:r>
    </w:p>
    <w:p w14:paraId="373E5E8F" w14:textId="66B2E506" w:rsidR="00F37B46" w:rsidRPr="00BB585F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ptos" w:hAnsi="Aptos" w:cs="Arial"/>
        </w:rPr>
      </w:pPr>
      <w:r w:rsidRPr="00BB585F">
        <w:rPr>
          <w:rFonts w:ascii="Aptos" w:hAnsi="Aptos" w:cs="Arial"/>
        </w:rPr>
        <w:t>Podpis osoby upoważnionej do reprezentowania Oferenta</w:t>
      </w:r>
    </w:p>
    <w:p w14:paraId="6EBE7282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  <w:i/>
          <w:iCs/>
        </w:rPr>
      </w:pPr>
    </w:p>
    <w:p w14:paraId="1B3BC7E9" w14:textId="77777777" w:rsidR="00F37B46" w:rsidRPr="00BB585F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ptos" w:hAnsi="Aptos" w:cs="Arial"/>
          <w:i/>
          <w:iCs/>
        </w:rPr>
      </w:pPr>
    </w:p>
    <w:sectPr w:rsidR="00F37B46" w:rsidRPr="00BB585F" w:rsidSect="007605FE">
      <w:headerReference w:type="default" r:id="rId7"/>
      <w:footerReference w:type="default" r:id="rId8"/>
      <w:pgSz w:w="11906" w:h="16838"/>
      <w:pgMar w:top="1417" w:right="1417" w:bottom="1417" w:left="1417" w:header="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2ECFA" w14:textId="77777777" w:rsidR="00C76B6A" w:rsidRDefault="00C76B6A" w:rsidP="00720BD7">
      <w:pPr>
        <w:spacing w:after="0" w:line="240" w:lineRule="auto"/>
      </w:pPr>
      <w:r>
        <w:separator/>
      </w:r>
    </w:p>
  </w:endnote>
  <w:endnote w:type="continuationSeparator" w:id="0">
    <w:p w14:paraId="74A4153D" w14:textId="77777777" w:rsidR="00C76B6A" w:rsidRDefault="00C76B6A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72B1" w14:textId="77777777" w:rsidR="00C76B6A" w:rsidRDefault="00C76B6A" w:rsidP="00720BD7">
      <w:pPr>
        <w:spacing w:after="0" w:line="240" w:lineRule="auto"/>
      </w:pPr>
      <w:r>
        <w:separator/>
      </w:r>
    </w:p>
  </w:footnote>
  <w:footnote w:type="continuationSeparator" w:id="0">
    <w:p w14:paraId="0F53D6D4" w14:textId="77777777" w:rsidR="00C76B6A" w:rsidRDefault="00C76B6A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479C6E9B" w:rsidR="00720BD7" w:rsidRPr="00720BD7" w:rsidRDefault="00950781" w:rsidP="00632244">
    <w:pPr>
      <w:pStyle w:val="Nagwek"/>
      <w:jc w:val="center"/>
    </w:pPr>
    <w:r w:rsidRPr="003B4C97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574C0786" wp14:editId="5DB7F178">
          <wp:simplePos x="0" y="0"/>
          <wp:positionH relativeFrom="page">
            <wp:posOffset>755015</wp:posOffset>
          </wp:positionH>
          <wp:positionV relativeFrom="paragraph">
            <wp:posOffset>190500</wp:posOffset>
          </wp:positionV>
          <wp:extent cx="6204673" cy="665544"/>
          <wp:effectExtent l="0" t="0" r="5715" b="1270"/>
          <wp:wrapNone/>
          <wp:docPr id="12939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673" cy="665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44556"/>
    <w:rsid w:val="00052F58"/>
    <w:rsid w:val="0006255C"/>
    <w:rsid w:val="00064DAE"/>
    <w:rsid w:val="000708BC"/>
    <w:rsid w:val="00082E24"/>
    <w:rsid w:val="00095D03"/>
    <w:rsid w:val="000A18ED"/>
    <w:rsid w:val="000B4B3E"/>
    <w:rsid w:val="000B7221"/>
    <w:rsid w:val="000C11A2"/>
    <w:rsid w:val="000C3B81"/>
    <w:rsid w:val="000C3E59"/>
    <w:rsid w:val="000D46DB"/>
    <w:rsid w:val="000E2810"/>
    <w:rsid w:val="000E6469"/>
    <w:rsid w:val="000F482E"/>
    <w:rsid w:val="001032E0"/>
    <w:rsid w:val="001048A3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30B1"/>
    <w:rsid w:val="00207A17"/>
    <w:rsid w:val="00212BE3"/>
    <w:rsid w:val="00215714"/>
    <w:rsid w:val="002345ED"/>
    <w:rsid w:val="00246D5A"/>
    <w:rsid w:val="00247F8C"/>
    <w:rsid w:val="002532ED"/>
    <w:rsid w:val="00255198"/>
    <w:rsid w:val="00256289"/>
    <w:rsid w:val="00265775"/>
    <w:rsid w:val="00271050"/>
    <w:rsid w:val="00280E51"/>
    <w:rsid w:val="00284B7B"/>
    <w:rsid w:val="0029364A"/>
    <w:rsid w:val="002E4C91"/>
    <w:rsid w:val="002E7E36"/>
    <w:rsid w:val="00321EA4"/>
    <w:rsid w:val="00341423"/>
    <w:rsid w:val="00342F43"/>
    <w:rsid w:val="00373F20"/>
    <w:rsid w:val="003914B9"/>
    <w:rsid w:val="00397006"/>
    <w:rsid w:val="003A0BF9"/>
    <w:rsid w:val="003B4589"/>
    <w:rsid w:val="003C768A"/>
    <w:rsid w:val="003D27CB"/>
    <w:rsid w:val="003E084B"/>
    <w:rsid w:val="003E4331"/>
    <w:rsid w:val="003E45C8"/>
    <w:rsid w:val="00417174"/>
    <w:rsid w:val="0042301E"/>
    <w:rsid w:val="00455E88"/>
    <w:rsid w:val="004706D8"/>
    <w:rsid w:val="004730C1"/>
    <w:rsid w:val="00484207"/>
    <w:rsid w:val="004842F5"/>
    <w:rsid w:val="004844EF"/>
    <w:rsid w:val="0048775E"/>
    <w:rsid w:val="00491150"/>
    <w:rsid w:val="0049317D"/>
    <w:rsid w:val="004A7DC4"/>
    <w:rsid w:val="004C2B49"/>
    <w:rsid w:val="004C40DC"/>
    <w:rsid w:val="004C777D"/>
    <w:rsid w:val="004D3487"/>
    <w:rsid w:val="004D4CF0"/>
    <w:rsid w:val="004D57EF"/>
    <w:rsid w:val="004F4104"/>
    <w:rsid w:val="004F6F8A"/>
    <w:rsid w:val="00501E43"/>
    <w:rsid w:val="00512EF7"/>
    <w:rsid w:val="00515695"/>
    <w:rsid w:val="00516591"/>
    <w:rsid w:val="00551D64"/>
    <w:rsid w:val="00561543"/>
    <w:rsid w:val="005710EF"/>
    <w:rsid w:val="00580C5F"/>
    <w:rsid w:val="005C0CB4"/>
    <w:rsid w:val="005C5468"/>
    <w:rsid w:val="005C67B1"/>
    <w:rsid w:val="005E0AAB"/>
    <w:rsid w:val="005F7277"/>
    <w:rsid w:val="00605C3B"/>
    <w:rsid w:val="006261D5"/>
    <w:rsid w:val="00631ECA"/>
    <w:rsid w:val="00632244"/>
    <w:rsid w:val="00634B04"/>
    <w:rsid w:val="0066574A"/>
    <w:rsid w:val="00677BFF"/>
    <w:rsid w:val="006B3D81"/>
    <w:rsid w:val="006B7713"/>
    <w:rsid w:val="006D7D8E"/>
    <w:rsid w:val="006E1DCB"/>
    <w:rsid w:val="00720BD7"/>
    <w:rsid w:val="007259A3"/>
    <w:rsid w:val="0074105C"/>
    <w:rsid w:val="00744D5B"/>
    <w:rsid w:val="00751E65"/>
    <w:rsid w:val="007605FE"/>
    <w:rsid w:val="0076193D"/>
    <w:rsid w:val="00772ECF"/>
    <w:rsid w:val="00777620"/>
    <w:rsid w:val="00783466"/>
    <w:rsid w:val="00786659"/>
    <w:rsid w:val="007907B8"/>
    <w:rsid w:val="007925F3"/>
    <w:rsid w:val="007C3C2F"/>
    <w:rsid w:val="007D1142"/>
    <w:rsid w:val="007D264C"/>
    <w:rsid w:val="007E6ABA"/>
    <w:rsid w:val="007F628A"/>
    <w:rsid w:val="00823743"/>
    <w:rsid w:val="00834FC3"/>
    <w:rsid w:val="00837A32"/>
    <w:rsid w:val="00844B30"/>
    <w:rsid w:val="0086385E"/>
    <w:rsid w:val="00871548"/>
    <w:rsid w:val="008762F8"/>
    <w:rsid w:val="008810C6"/>
    <w:rsid w:val="00882951"/>
    <w:rsid w:val="00882EB7"/>
    <w:rsid w:val="00883CE8"/>
    <w:rsid w:val="00884233"/>
    <w:rsid w:val="0089096A"/>
    <w:rsid w:val="008E14D2"/>
    <w:rsid w:val="008F23C3"/>
    <w:rsid w:val="008F407C"/>
    <w:rsid w:val="009063F0"/>
    <w:rsid w:val="00910167"/>
    <w:rsid w:val="00911015"/>
    <w:rsid w:val="0091468C"/>
    <w:rsid w:val="00924D5D"/>
    <w:rsid w:val="009505C9"/>
    <w:rsid w:val="00950781"/>
    <w:rsid w:val="00967578"/>
    <w:rsid w:val="00972734"/>
    <w:rsid w:val="009B46A1"/>
    <w:rsid w:val="009B67DC"/>
    <w:rsid w:val="009C32E1"/>
    <w:rsid w:val="009C3D4A"/>
    <w:rsid w:val="009D1783"/>
    <w:rsid w:val="009D5281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DA7"/>
    <w:rsid w:val="00AD252D"/>
    <w:rsid w:val="00AE33B7"/>
    <w:rsid w:val="00AE3EAE"/>
    <w:rsid w:val="00AF24C1"/>
    <w:rsid w:val="00AF4A46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94218"/>
    <w:rsid w:val="00B96324"/>
    <w:rsid w:val="00BB585F"/>
    <w:rsid w:val="00BD5DEE"/>
    <w:rsid w:val="00BE3619"/>
    <w:rsid w:val="00BE57FE"/>
    <w:rsid w:val="00BF5F71"/>
    <w:rsid w:val="00BF7778"/>
    <w:rsid w:val="00C15539"/>
    <w:rsid w:val="00C24A22"/>
    <w:rsid w:val="00C273A8"/>
    <w:rsid w:val="00C32891"/>
    <w:rsid w:val="00C35597"/>
    <w:rsid w:val="00C40ECD"/>
    <w:rsid w:val="00C4597B"/>
    <w:rsid w:val="00C46F51"/>
    <w:rsid w:val="00C63C32"/>
    <w:rsid w:val="00C65901"/>
    <w:rsid w:val="00C76B6A"/>
    <w:rsid w:val="00C81A54"/>
    <w:rsid w:val="00C85D79"/>
    <w:rsid w:val="00C90BFA"/>
    <w:rsid w:val="00C93890"/>
    <w:rsid w:val="00CE687A"/>
    <w:rsid w:val="00D0488E"/>
    <w:rsid w:val="00D2559F"/>
    <w:rsid w:val="00D32F07"/>
    <w:rsid w:val="00D35BC8"/>
    <w:rsid w:val="00D40AF5"/>
    <w:rsid w:val="00D57C0F"/>
    <w:rsid w:val="00D62BBE"/>
    <w:rsid w:val="00D63CEF"/>
    <w:rsid w:val="00D65153"/>
    <w:rsid w:val="00D6576E"/>
    <w:rsid w:val="00D9389A"/>
    <w:rsid w:val="00DA68E2"/>
    <w:rsid w:val="00DB2AA5"/>
    <w:rsid w:val="00DB56C5"/>
    <w:rsid w:val="00DD3F41"/>
    <w:rsid w:val="00DD7DD5"/>
    <w:rsid w:val="00E02147"/>
    <w:rsid w:val="00E07C22"/>
    <w:rsid w:val="00E109FB"/>
    <w:rsid w:val="00E12C15"/>
    <w:rsid w:val="00E23202"/>
    <w:rsid w:val="00E34CC6"/>
    <w:rsid w:val="00E373F5"/>
    <w:rsid w:val="00EA3B7F"/>
    <w:rsid w:val="00EC50C8"/>
    <w:rsid w:val="00EC6317"/>
    <w:rsid w:val="00EC7768"/>
    <w:rsid w:val="00EE2190"/>
    <w:rsid w:val="00EF785E"/>
    <w:rsid w:val="00F033B8"/>
    <w:rsid w:val="00F052D0"/>
    <w:rsid w:val="00F24527"/>
    <w:rsid w:val="00F32DFE"/>
    <w:rsid w:val="00F35ECB"/>
    <w:rsid w:val="00F37B46"/>
    <w:rsid w:val="00F5786C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4</cp:revision>
  <dcterms:created xsi:type="dcterms:W3CDTF">2025-07-28T14:05:00Z</dcterms:created>
  <dcterms:modified xsi:type="dcterms:W3CDTF">2025-07-28T14:17:00Z</dcterms:modified>
</cp:coreProperties>
</file>